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115D" w:rsidRDefault="002C0BC5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Brasília-DF, </w:t>
      </w:r>
      <w:r w:rsidR="00B6063D">
        <w:rPr>
          <w:rFonts w:ascii="Verdana" w:hAnsi="Verdana"/>
        </w:rPr>
        <w:t>1</w:t>
      </w:r>
      <w:r w:rsidR="00147DF5">
        <w:rPr>
          <w:rFonts w:ascii="Verdana" w:hAnsi="Verdana"/>
        </w:rPr>
        <w:t>3</w:t>
      </w:r>
      <w:r>
        <w:rPr>
          <w:rFonts w:ascii="Verdana" w:hAnsi="Verdana"/>
        </w:rPr>
        <w:t xml:space="preserve"> </w:t>
      </w:r>
      <w:r w:rsidR="00D4115D">
        <w:rPr>
          <w:rFonts w:ascii="Verdana" w:hAnsi="Verdana"/>
        </w:rPr>
        <w:t xml:space="preserve">de </w:t>
      </w:r>
      <w:r w:rsidR="00147DF5">
        <w:rPr>
          <w:rFonts w:ascii="Verdana" w:hAnsi="Verdana"/>
        </w:rPr>
        <w:t>Marco</w:t>
      </w:r>
      <w:r w:rsidR="00B6063D">
        <w:rPr>
          <w:rFonts w:ascii="Verdana" w:hAnsi="Verdana"/>
        </w:rPr>
        <w:t xml:space="preserve"> de 201</w:t>
      </w:r>
      <w:r w:rsidR="00147DF5">
        <w:rPr>
          <w:rFonts w:ascii="Verdana" w:hAnsi="Verdana"/>
        </w:rPr>
        <w:t>5</w:t>
      </w:r>
      <w:r w:rsidR="00D4115D">
        <w:rPr>
          <w:rFonts w:ascii="Verdana" w:hAnsi="Verdana"/>
        </w:rPr>
        <w:t>.</w:t>
      </w:r>
    </w:p>
    <w:p w:rsidR="00225145" w:rsidRDefault="00225145">
      <w:pPr>
        <w:jc w:val="both"/>
        <w:rPr>
          <w:rFonts w:ascii="Verdana" w:hAnsi="Verdana"/>
        </w:rPr>
      </w:pPr>
    </w:p>
    <w:p w:rsidR="00225145" w:rsidRDefault="00225145">
      <w:pPr>
        <w:jc w:val="both"/>
        <w:rPr>
          <w:rFonts w:ascii="Verdana" w:hAnsi="Verdana"/>
        </w:rPr>
      </w:pPr>
    </w:p>
    <w:p w:rsidR="00374700" w:rsidRDefault="00374700">
      <w:pPr>
        <w:jc w:val="both"/>
        <w:rPr>
          <w:rFonts w:ascii="Verdana" w:hAnsi="Verdana"/>
        </w:rPr>
      </w:pPr>
    </w:p>
    <w:p w:rsidR="00225145" w:rsidRDefault="00225145" w:rsidP="00225145">
      <w:pPr>
        <w:jc w:val="center"/>
        <w:rPr>
          <w:rFonts w:ascii="Verdana" w:hAnsi="Verdana"/>
          <w:b/>
        </w:rPr>
      </w:pPr>
      <w:r w:rsidRPr="00374700">
        <w:rPr>
          <w:rFonts w:ascii="Verdana" w:hAnsi="Verdana"/>
          <w:b/>
        </w:rPr>
        <w:t>MINISTÉRIO DA CIÊNCIA, TECNOLOGIA E INOVAÇÃO</w:t>
      </w:r>
    </w:p>
    <w:p w:rsidR="00225145" w:rsidRDefault="00225145" w:rsidP="00225145">
      <w:pPr>
        <w:jc w:val="center"/>
        <w:rPr>
          <w:rFonts w:ascii="Verdana" w:hAnsi="Verdana"/>
          <w:b/>
        </w:rPr>
      </w:pPr>
      <w:r w:rsidRPr="00374700">
        <w:rPr>
          <w:rFonts w:ascii="Verdana" w:hAnsi="Verdana"/>
          <w:b/>
        </w:rPr>
        <w:t>SECRETARIA EXECUTIVA</w:t>
      </w:r>
    </w:p>
    <w:p w:rsidR="00225145" w:rsidRDefault="00225145" w:rsidP="00225145">
      <w:pPr>
        <w:jc w:val="center"/>
        <w:rPr>
          <w:rFonts w:ascii="Verdana" w:hAnsi="Verdana"/>
          <w:b/>
        </w:rPr>
      </w:pPr>
      <w:r w:rsidRPr="00374700">
        <w:rPr>
          <w:rFonts w:ascii="Verdana" w:hAnsi="Verdana"/>
          <w:b/>
        </w:rPr>
        <w:t xml:space="preserve">SUBSECRETARIA DE PLANEJAMENTO, ORÇAMENTO E ADMINISTRAÇÃO COORDENAÇÃO-GERAL DE RECURSOS LOGÍSTICOS COORDENAÇÃO DE LOGÍSTICA E EXECUÇÃO DIVISÃO DE LICITAÇÕES, CONTRATOS E COMPRAS SERVIÇO DE LICITAÇÕES </w:t>
      </w:r>
    </w:p>
    <w:p w:rsidR="00225145" w:rsidRDefault="00225145" w:rsidP="00225145">
      <w:pPr>
        <w:rPr>
          <w:rFonts w:ascii="Verdana" w:hAnsi="Verdana"/>
          <w:b/>
        </w:rPr>
      </w:pPr>
    </w:p>
    <w:p w:rsidR="00225145" w:rsidRDefault="00225145" w:rsidP="00225145">
      <w:pPr>
        <w:rPr>
          <w:rFonts w:ascii="Verdana" w:hAnsi="Verdana"/>
          <w:b/>
        </w:rPr>
      </w:pPr>
    </w:p>
    <w:p w:rsidR="00225145" w:rsidRDefault="00225145" w:rsidP="00225145">
      <w:pPr>
        <w:rPr>
          <w:rFonts w:ascii="Verdana" w:hAnsi="Verdana"/>
          <w:b/>
        </w:rPr>
      </w:pPr>
    </w:p>
    <w:p w:rsidR="00225145" w:rsidRPr="00374700" w:rsidRDefault="00225145" w:rsidP="00225145">
      <w:pPr>
        <w:rPr>
          <w:rFonts w:ascii="Verdana" w:hAnsi="Verdana"/>
          <w:b/>
        </w:rPr>
      </w:pPr>
      <w:r w:rsidRPr="00374700">
        <w:rPr>
          <w:rFonts w:ascii="Verdana" w:hAnsi="Verdana"/>
          <w:b/>
        </w:rPr>
        <w:t xml:space="preserve">EDITAL DE PREGÃO ELETRÔNICO PARA REGISTRO DE PREÇOS Nº </w:t>
      </w:r>
      <w:r>
        <w:rPr>
          <w:rFonts w:ascii="Verdana" w:hAnsi="Verdana"/>
          <w:b/>
        </w:rPr>
        <w:t>0</w:t>
      </w:r>
      <w:r w:rsidRPr="00374700">
        <w:rPr>
          <w:rFonts w:ascii="Verdana" w:hAnsi="Verdana"/>
          <w:b/>
        </w:rPr>
        <w:t>5/2015</w:t>
      </w:r>
    </w:p>
    <w:p w:rsidR="00225145" w:rsidRDefault="00225145" w:rsidP="00225145">
      <w:pPr>
        <w:jc w:val="both"/>
        <w:rPr>
          <w:rFonts w:ascii="Verdana" w:hAnsi="Verdana" w:cs="Arial"/>
        </w:rPr>
      </w:pPr>
    </w:p>
    <w:p w:rsidR="00225145" w:rsidRDefault="00225145" w:rsidP="00225145">
      <w:pPr>
        <w:jc w:val="center"/>
        <w:rPr>
          <w:rFonts w:ascii="Arial" w:hAnsi="Arial" w:cs="Arial"/>
          <w:b/>
          <w:sz w:val="36"/>
        </w:rPr>
      </w:pPr>
    </w:p>
    <w:p w:rsidR="00225145" w:rsidRDefault="00225145" w:rsidP="00225145">
      <w:pPr>
        <w:jc w:val="center"/>
        <w:rPr>
          <w:rFonts w:cs="Arial"/>
          <w:b/>
          <w:sz w:val="28"/>
          <w:u w:val="single"/>
        </w:rPr>
      </w:pPr>
      <w:r>
        <w:rPr>
          <w:rFonts w:cs="Arial"/>
          <w:b/>
          <w:sz w:val="28"/>
          <w:u w:val="single"/>
        </w:rPr>
        <w:t>DECLARAÇÃO DE EXEQUIBILIDADE</w:t>
      </w:r>
    </w:p>
    <w:p w:rsidR="00225145" w:rsidRDefault="00225145" w:rsidP="00225145">
      <w:pPr>
        <w:rPr>
          <w:rFonts w:cs="Arial"/>
          <w:sz w:val="28"/>
          <w:u w:val="single"/>
        </w:rPr>
      </w:pPr>
    </w:p>
    <w:p w:rsidR="00225145" w:rsidRDefault="00225145" w:rsidP="00225145">
      <w:pPr>
        <w:rPr>
          <w:rFonts w:cs="Arial"/>
          <w:sz w:val="28"/>
        </w:rPr>
      </w:pPr>
    </w:p>
    <w:p w:rsidR="00225145" w:rsidRDefault="00225145" w:rsidP="00225145">
      <w:pPr>
        <w:jc w:val="both"/>
        <w:rPr>
          <w:rFonts w:cs="Arial"/>
          <w:sz w:val="28"/>
        </w:rPr>
      </w:pPr>
      <w:r>
        <w:rPr>
          <w:rFonts w:cs="Arial"/>
          <w:b/>
          <w:sz w:val="28"/>
        </w:rPr>
        <w:t>CARGOFLEX SOLUCOES LOGISTICAS LTDA</w:t>
      </w:r>
      <w:r>
        <w:rPr>
          <w:rFonts w:cs="Arial"/>
          <w:sz w:val="28"/>
        </w:rPr>
        <w:t>, inscrita no CNPJ sob o nr. 08.489.292.0001-80, estabelecida no STRC Trecho 04 – Conjunto C– Lote nr. 06</w:t>
      </w:r>
      <w:r w:rsidR="00220AF9">
        <w:rPr>
          <w:rFonts w:cs="Arial"/>
          <w:sz w:val="28"/>
        </w:rPr>
        <w:t xml:space="preserve"> – Brasília-DF</w:t>
      </w:r>
      <w:r>
        <w:rPr>
          <w:rFonts w:cs="Arial"/>
          <w:sz w:val="28"/>
        </w:rPr>
        <w:t>, por seu repr</w:t>
      </w:r>
      <w:r w:rsidR="00220AF9">
        <w:rPr>
          <w:rFonts w:cs="Arial"/>
          <w:sz w:val="28"/>
        </w:rPr>
        <w:t>esentante legal abaixo assinado</w:t>
      </w:r>
      <w:r>
        <w:rPr>
          <w:rFonts w:cs="Arial"/>
          <w:sz w:val="28"/>
        </w:rPr>
        <w:t xml:space="preserve">, declara, </w:t>
      </w:r>
      <w:r w:rsidR="00220AF9">
        <w:rPr>
          <w:rFonts w:cs="Arial"/>
          <w:sz w:val="28"/>
        </w:rPr>
        <w:t>que o valor ofertado encontra-se dentro dos valores praticados no mercado de transporte e mudanças, sendo que não haverá a problemas quanto a execução do contrato.</w:t>
      </w:r>
    </w:p>
    <w:p w:rsidR="00225145" w:rsidRDefault="00225145" w:rsidP="00225145">
      <w:pPr>
        <w:jc w:val="both"/>
        <w:rPr>
          <w:rFonts w:cs="Arial"/>
          <w:sz w:val="28"/>
        </w:rPr>
      </w:pPr>
    </w:p>
    <w:p w:rsidR="00225145" w:rsidRDefault="00225145" w:rsidP="00225145">
      <w:pPr>
        <w:rPr>
          <w:rFonts w:cs="Arial"/>
          <w:sz w:val="28"/>
        </w:rPr>
      </w:pPr>
    </w:p>
    <w:p w:rsidR="00225145" w:rsidRDefault="00696E72" w:rsidP="00696E72">
      <w:pPr>
        <w:jc w:val="center"/>
        <w:rPr>
          <w:rFonts w:cs="Arial"/>
          <w:sz w:val="28"/>
        </w:rPr>
      </w:pPr>
      <w:r>
        <w:rPr>
          <w:rFonts w:ascii="Verdana" w:hAnsi="Verdana"/>
          <w:noProof/>
          <w:lang w:bidi="ar-SA"/>
        </w:rPr>
        <w:drawing>
          <wp:inline distT="0" distB="0" distL="0" distR="0">
            <wp:extent cx="2409825" cy="1066800"/>
            <wp:effectExtent l="19050" t="0" r="9525" b="0"/>
            <wp:docPr id="3" name="Imagem 3" descr="Neto Assina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to Assinatur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145" w:rsidRDefault="00225145" w:rsidP="00225145">
      <w:pPr>
        <w:jc w:val="center"/>
        <w:rPr>
          <w:rFonts w:cs="Arial"/>
          <w:sz w:val="28"/>
        </w:rPr>
      </w:pPr>
      <w:r>
        <w:rPr>
          <w:rFonts w:cs="Arial"/>
          <w:b/>
          <w:sz w:val="28"/>
        </w:rPr>
        <w:t>CARGOFLEX SOLUCOES LOGISTICAS LTDA</w:t>
      </w:r>
      <w:r>
        <w:rPr>
          <w:rFonts w:cs="Arial"/>
          <w:sz w:val="28"/>
        </w:rPr>
        <w:t xml:space="preserve"> </w:t>
      </w:r>
    </w:p>
    <w:p w:rsidR="00225145" w:rsidRDefault="00225145" w:rsidP="00225145">
      <w:pPr>
        <w:jc w:val="center"/>
        <w:rPr>
          <w:rFonts w:cs="Arial"/>
          <w:sz w:val="28"/>
        </w:rPr>
      </w:pPr>
      <w:r>
        <w:rPr>
          <w:rFonts w:cs="Arial"/>
          <w:sz w:val="28"/>
        </w:rPr>
        <w:t>Antonio Lemos de Souza Neto</w:t>
      </w:r>
    </w:p>
    <w:p w:rsidR="00225145" w:rsidRPr="00F80A3C" w:rsidRDefault="00225145" w:rsidP="00225145">
      <w:pPr>
        <w:jc w:val="center"/>
        <w:rPr>
          <w:rFonts w:cs="Arial"/>
          <w:sz w:val="28"/>
          <w:lang w:val="en-US"/>
        </w:rPr>
      </w:pPr>
      <w:r w:rsidRPr="00F80A3C">
        <w:rPr>
          <w:rFonts w:cs="Arial"/>
          <w:sz w:val="28"/>
          <w:lang w:val="en-US"/>
        </w:rPr>
        <w:t>C.I. 1852416-SSP-DF</w:t>
      </w:r>
    </w:p>
    <w:p w:rsidR="00225145" w:rsidRPr="00F80A3C" w:rsidRDefault="00225145" w:rsidP="00225145">
      <w:pPr>
        <w:jc w:val="center"/>
        <w:rPr>
          <w:rFonts w:cs="Arial"/>
          <w:sz w:val="28"/>
          <w:lang w:val="en-US"/>
        </w:rPr>
      </w:pPr>
      <w:r w:rsidRPr="00F80A3C">
        <w:rPr>
          <w:rFonts w:cs="Arial"/>
          <w:sz w:val="28"/>
          <w:lang w:val="en-US"/>
        </w:rPr>
        <w:t>CPF 694.593.391-15</w:t>
      </w:r>
    </w:p>
    <w:p w:rsidR="00225145" w:rsidRPr="00F80A3C" w:rsidRDefault="00225145" w:rsidP="00225145">
      <w:pPr>
        <w:rPr>
          <w:rFonts w:cs="Arial"/>
          <w:sz w:val="28"/>
          <w:lang w:val="en-US"/>
        </w:rPr>
      </w:pPr>
    </w:p>
    <w:sectPr w:rsidR="00225145" w:rsidRPr="00F80A3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55" w:right="1134" w:bottom="1879" w:left="1134" w:header="975" w:footer="11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3CD" w:rsidRDefault="00C833CD">
      <w:r>
        <w:separator/>
      </w:r>
    </w:p>
  </w:endnote>
  <w:endnote w:type="continuationSeparator" w:id="1">
    <w:p w:rsidR="00C833CD" w:rsidRDefault="00C83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A8" w:rsidRDefault="00166D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A8" w:rsidRDefault="00166DA8">
    <w:pPr>
      <w:pStyle w:val="Rodap"/>
      <w:jc w:val="center"/>
      <w:rPr>
        <w:rFonts w:ascii="Trebuchet MS" w:hAnsi="Trebuchet MS"/>
        <w:sz w:val="20"/>
        <w:szCs w:val="20"/>
      </w:rPr>
    </w:pPr>
    <w:r>
      <w:rPr>
        <w:rFonts w:ascii="Trebuchet MS" w:hAnsi="Trebuchet MS"/>
        <w:sz w:val="20"/>
        <w:szCs w:val="20"/>
      </w:rPr>
      <w:t>STRC Trecho 4 - Conj. C - Lt. 6 - Brasília-DF - CEP 71225-543</w:t>
    </w:r>
  </w:p>
  <w:p w:rsidR="00166DA8" w:rsidRDefault="00166DA8">
    <w:pPr>
      <w:pStyle w:val="Rodap"/>
      <w:jc w:val="center"/>
      <w:rPr>
        <w:rFonts w:ascii="Trebuchet MS" w:hAnsi="Trebuchet MS"/>
        <w:sz w:val="20"/>
        <w:szCs w:val="20"/>
      </w:rPr>
    </w:pPr>
    <w:r>
      <w:rPr>
        <w:rFonts w:ascii="Trebuchet MS" w:hAnsi="Trebuchet MS"/>
        <w:sz w:val="20"/>
        <w:szCs w:val="20"/>
      </w:rPr>
      <w:t>Fone/Fax: 61-3361-4041 – cargoflex-bsb@gmail.com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A8" w:rsidRDefault="00166D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3CD" w:rsidRDefault="00C833CD">
      <w:r>
        <w:separator/>
      </w:r>
    </w:p>
  </w:footnote>
  <w:footnote w:type="continuationSeparator" w:id="1">
    <w:p w:rsidR="00C833CD" w:rsidRDefault="00C833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A8" w:rsidRDefault="00EE6DCC">
    <w:pPr>
      <w:pStyle w:val="Cabealho"/>
    </w:pPr>
    <w:r>
      <w:rPr>
        <w:noProof/>
        <w:lang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4359275" cy="827405"/>
          <wp:effectExtent l="19050" t="0" r="3175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9275" cy="8274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A8" w:rsidRDefault="00166DA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E3D61"/>
    <w:rsid w:val="000705BF"/>
    <w:rsid w:val="000C2EA5"/>
    <w:rsid w:val="00147DF5"/>
    <w:rsid w:val="001613B7"/>
    <w:rsid w:val="00166DA8"/>
    <w:rsid w:val="001D2E82"/>
    <w:rsid w:val="00220AF9"/>
    <w:rsid w:val="00225145"/>
    <w:rsid w:val="002C0BC5"/>
    <w:rsid w:val="00374700"/>
    <w:rsid w:val="003D2A10"/>
    <w:rsid w:val="004037B1"/>
    <w:rsid w:val="00443B1C"/>
    <w:rsid w:val="004F14EB"/>
    <w:rsid w:val="00515F83"/>
    <w:rsid w:val="00597D77"/>
    <w:rsid w:val="005C36FE"/>
    <w:rsid w:val="00696E72"/>
    <w:rsid w:val="00697DFE"/>
    <w:rsid w:val="007607A7"/>
    <w:rsid w:val="007748F0"/>
    <w:rsid w:val="00782195"/>
    <w:rsid w:val="00830394"/>
    <w:rsid w:val="008C0984"/>
    <w:rsid w:val="00947F88"/>
    <w:rsid w:val="009D0EFD"/>
    <w:rsid w:val="00A5744C"/>
    <w:rsid w:val="00A712E3"/>
    <w:rsid w:val="00AE2861"/>
    <w:rsid w:val="00AE3D61"/>
    <w:rsid w:val="00B14DC0"/>
    <w:rsid w:val="00B6063D"/>
    <w:rsid w:val="00B65EFF"/>
    <w:rsid w:val="00B96F4D"/>
    <w:rsid w:val="00C25F7E"/>
    <w:rsid w:val="00C833CD"/>
    <w:rsid w:val="00D03E96"/>
    <w:rsid w:val="00D4115D"/>
    <w:rsid w:val="00DB3955"/>
    <w:rsid w:val="00DD5053"/>
    <w:rsid w:val="00E23A87"/>
    <w:rsid w:val="00E66561"/>
    <w:rsid w:val="00E862D5"/>
    <w:rsid w:val="00EE6DCC"/>
    <w:rsid w:val="00F63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pt-BR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rFonts w:ascii="Symbol" w:hAnsi="Symbol"/>
    </w:rPr>
  </w:style>
  <w:style w:type="character" w:styleId="Hyperlink">
    <w:name w:val="Hyperlink"/>
    <w:rPr>
      <w:color w:val="000080"/>
      <w:u w:val="single"/>
    </w:rPr>
  </w:style>
  <w:style w:type="paragraph" w:customStyle="1" w:styleId="Ttulo2">
    <w:name w:val="Título2"/>
    <w:basedOn w:val="Normal"/>
    <w:next w:val="Corpodetex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abealho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RCRodapCentralizado">
    <w:name w:val="RC RodapéCentralizado"/>
    <w:pPr>
      <w:suppressAutoHyphens/>
      <w:spacing w:before="240"/>
      <w:jc w:val="center"/>
    </w:pPr>
    <w:rPr>
      <w:rFonts w:eastAsia="Arial"/>
      <w:color w:val="000000"/>
      <w:sz w:val="24"/>
      <w:lang w:eastAsia="ar-SA"/>
    </w:rPr>
  </w:style>
  <w:style w:type="paragraph" w:customStyle="1" w:styleId="xl24">
    <w:name w:val="xl24"/>
    <w:basedOn w:val="Normal"/>
    <w:pPr>
      <w:spacing w:before="100" w:after="100"/>
      <w:jc w:val="center"/>
    </w:pPr>
    <w:rPr>
      <w:rFonts w:ascii="Arial Unicode MS" w:eastAsia="Arial Unicode MS" w:hAnsi="Arial Unicode MS" w:cs="Arial Unicode MS"/>
      <w:lang w:eastAsia="ar-SA" w:bidi="ar-SA"/>
    </w:rPr>
  </w:style>
  <w:style w:type="paragraph" w:styleId="TextosemFormatao">
    <w:name w:val="Plain Text"/>
    <w:basedOn w:val="Normal"/>
    <w:link w:val="TextosemFormataoChar"/>
    <w:unhideWhenUsed/>
    <w:rsid w:val="00597D77"/>
    <w:pPr>
      <w:widowControl/>
      <w:suppressAutoHyphens w:val="0"/>
    </w:pPr>
    <w:rPr>
      <w:rFonts w:ascii="Consolas" w:eastAsia="Calibri" w:hAnsi="Consolas" w:cs="Times New Roman"/>
      <w:sz w:val="21"/>
      <w:szCs w:val="21"/>
      <w:lang w:eastAsia="en-US" w:bidi="ar-SA"/>
    </w:rPr>
  </w:style>
  <w:style w:type="character" w:customStyle="1" w:styleId="TextosemFormataoChar">
    <w:name w:val="Texto sem Formatação Char"/>
    <w:basedOn w:val="Fontepargpadro"/>
    <w:link w:val="TextosemFormatao"/>
    <w:rsid w:val="00597D77"/>
    <w:rPr>
      <w:rFonts w:ascii="Consolas" w:eastAsia="Calibri" w:hAnsi="Consolas"/>
      <w:sz w:val="21"/>
      <w:szCs w:val="21"/>
      <w:lang w:eastAsia="en-US"/>
    </w:rPr>
  </w:style>
  <w:style w:type="paragraph" w:customStyle="1" w:styleId="Default">
    <w:name w:val="Default"/>
    <w:rsid w:val="007607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6E72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6E72"/>
    <w:rPr>
      <w:rFonts w:ascii="Tahoma" w:eastAsia="Lucida Sans Unicode" w:hAnsi="Tahoma" w:cs="Tahoma"/>
      <w:sz w:val="16"/>
      <w:szCs w:val="16"/>
      <w:lang w:bidi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8D33F-C956-42B1-A96A-8A23D7E1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746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Brasília-DF, 22 de Agosto de 2013</dc:title>
  <dc:creator>LENOVO USER</dc:creator>
  <cp:lastModifiedBy>pc</cp:lastModifiedBy>
  <cp:revision>5</cp:revision>
  <cp:lastPrinted>2015-03-13T14:45:00Z</cp:lastPrinted>
  <dcterms:created xsi:type="dcterms:W3CDTF">2015-03-13T14:41:00Z</dcterms:created>
  <dcterms:modified xsi:type="dcterms:W3CDTF">2015-03-13T14:47:00Z</dcterms:modified>
</cp:coreProperties>
</file>